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13A1" w:rsidRDefault="003E13A1" w:rsidP="00A908A7">
      <w:pPr>
        <w:jc w:val="center"/>
        <w:rPr>
          <w:sz w:val="22"/>
          <w:szCs w:val="22"/>
        </w:rPr>
      </w:pPr>
    </w:p>
    <w:p w:rsidR="003E13A1" w:rsidRDefault="003E13A1" w:rsidP="00A908A7">
      <w:pPr>
        <w:pStyle w:val="Titolo1"/>
        <w:jc w:val="center"/>
        <w:rPr>
          <w:rFonts w:ascii="Times New Roman" w:hAnsi="Times New Roman" w:cs="Times New Roman"/>
          <w:sz w:val="22"/>
          <w:szCs w:val="22"/>
        </w:rPr>
      </w:pPr>
    </w:p>
    <w:p w:rsidR="003E13A1" w:rsidRDefault="003E13A1" w:rsidP="00A908A7">
      <w:pPr>
        <w:pStyle w:val="Titolo1"/>
        <w:jc w:val="center"/>
        <w:rPr>
          <w:rFonts w:ascii="Times New Roman" w:hAnsi="Times New Roman" w:cs="Times New Roman"/>
          <w:sz w:val="22"/>
          <w:szCs w:val="22"/>
        </w:rPr>
      </w:pPr>
    </w:p>
    <w:p w:rsidR="003E13A1" w:rsidRDefault="003E13A1" w:rsidP="00A908A7">
      <w:pPr>
        <w:pStyle w:val="Titolo1"/>
        <w:jc w:val="center"/>
        <w:rPr>
          <w:rFonts w:ascii="Times New Roman" w:hAnsi="Times New Roman" w:cs="Times New Roman"/>
          <w:sz w:val="22"/>
          <w:szCs w:val="22"/>
        </w:rPr>
      </w:pPr>
    </w:p>
    <w:p w:rsidR="00A908A7" w:rsidRPr="00221915" w:rsidRDefault="00A908A7" w:rsidP="00A908A7">
      <w:pPr>
        <w:pStyle w:val="Titolo1"/>
        <w:jc w:val="center"/>
        <w:rPr>
          <w:rFonts w:ascii="Times New Roman" w:hAnsi="Times New Roman" w:cs="Times New Roman"/>
          <w:sz w:val="22"/>
          <w:szCs w:val="22"/>
        </w:rPr>
      </w:pPr>
      <w:r w:rsidRPr="00221915">
        <w:rPr>
          <w:rFonts w:ascii="Times New Roman" w:hAnsi="Times New Roman" w:cs="Times New Roman"/>
          <w:sz w:val="22"/>
          <w:szCs w:val="22"/>
        </w:rPr>
        <w:t xml:space="preserve">SCHEMA </w:t>
      </w:r>
      <w:proofErr w:type="spellStart"/>
      <w:r w:rsidRPr="00221915">
        <w:rPr>
          <w:rFonts w:ascii="Times New Roman" w:hAnsi="Times New Roman" w:cs="Times New Roman"/>
          <w:sz w:val="22"/>
          <w:szCs w:val="22"/>
        </w:rPr>
        <w:t>DI</w:t>
      </w:r>
      <w:proofErr w:type="spellEnd"/>
      <w:r w:rsidRPr="00221915">
        <w:rPr>
          <w:rFonts w:ascii="Times New Roman" w:hAnsi="Times New Roman" w:cs="Times New Roman"/>
          <w:sz w:val="22"/>
          <w:szCs w:val="22"/>
        </w:rPr>
        <w:t xml:space="preserve"> DOMANDA</w:t>
      </w:r>
    </w:p>
    <w:p w:rsidR="00A908A7" w:rsidRPr="00221915" w:rsidRDefault="00A908A7" w:rsidP="00A9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2"/>
          <w:szCs w:val="22"/>
        </w:rPr>
      </w:pPr>
      <w:r w:rsidRPr="00221915">
        <w:rPr>
          <w:sz w:val="22"/>
          <w:szCs w:val="22"/>
        </w:rPr>
        <w:t>(da compilare in carta semplice)</w:t>
      </w:r>
    </w:p>
    <w:p w:rsidR="00A908A7" w:rsidRPr="00221915" w:rsidRDefault="00A908A7" w:rsidP="00A9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2"/>
          <w:szCs w:val="22"/>
        </w:rPr>
      </w:pPr>
    </w:p>
    <w:p w:rsidR="00A908A7" w:rsidRPr="00221915" w:rsidRDefault="00A908A7" w:rsidP="00A9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2"/>
          <w:szCs w:val="22"/>
        </w:rPr>
      </w:pPr>
    </w:p>
    <w:p w:rsidR="00A908A7" w:rsidRPr="00221915" w:rsidRDefault="00A908A7" w:rsidP="00A9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A908A7" w:rsidRPr="00221915" w:rsidRDefault="00A908A7" w:rsidP="00A908A7">
      <w:pPr>
        <w:pStyle w:val="Titolo2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221915">
        <w:rPr>
          <w:rFonts w:ascii="Times New Roman" w:hAnsi="Times New Roman" w:cs="Times New Roman"/>
          <w:b/>
          <w:sz w:val="22"/>
          <w:szCs w:val="22"/>
        </w:rPr>
        <w:tab/>
      </w:r>
      <w:r w:rsidRPr="00221915">
        <w:rPr>
          <w:rFonts w:ascii="Times New Roman" w:hAnsi="Times New Roman" w:cs="Times New Roman"/>
          <w:b/>
          <w:sz w:val="22"/>
          <w:szCs w:val="22"/>
        </w:rPr>
        <w:tab/>
      </w:r>
      <w:r w:rsidRPr="00221915">
        <w:rPr>
          <w:rFonts w:ascii="Times New Roman" w:hAnsi="Times New Roman" w:cs="Times New Roman"/>
          <w:b/>
          <w:sz w:val="22"/>
          <w:szCs w:val="22"/>
        </w:rPr>
        <w:tab/>
      </w:r>
      <w:r w:rsidRPr="00221915">
        <w:rPr>
          <w:rFonts w:ascii="Times New Roman" w:hAnsi="Times New Roman" w:cs="Times New Roman"/>
          <w:b/>
          <w:sz w:val="22"/>
          <w:szCs w:val="22"/>
        </w:rPr>
        <w:tab/>
      </w:r>
      <w:r w:rsidRPr="00221915">
        <w:rPr>
          <w:rFonts w:ascii="Times New Roman" w:hAnsi="Times New Roman" w:cs="Times New Roman"/>
          <w:b/>
          <w:sz w:val="22"/>
          <w:szCs w:val="22"/>
        </w:rPr>
        <w:tab/>
      </w:r>
      <w:r w:rsidRPr="00221915">
        <w:rPr>
          <w:rFonts w:ascii="Times New Roman" w:hAnsi="Times New Roman" w:cs="Times New Roman"/>
          <w:b/>
          <w:sz w:val="22"/>
          <w:szCs w:val="22"/>
        </w:rPr>
        <w:tab/>
      </w:r>
      <w:r w:rsidRPr="00221915">
        <w:rPr>
          <w:rFonts w:ascii="Times New Roman" w:hAnsi="Times New Roman" w:cs="Times New Roman"/>
          <w:b/>
          <w:sz w:val="22"/>
          <w:szCs w:val="22"/>
        </w:rPr>
        <w:tab/>
      </w:r>
      <w:r w:rsidRPr="00221915">
        <w:rPr>
          <w:rFonts w:ascii="Times New Roman" w:hAnsi="Times New Roman" w:cs="Times New Roman"/>
          <w:b/>
          <w:sz w:val="22"/>
          <w:szCs w:val="22"/>
        </w:rPr>
        <w:tab/>
        <w:t>Al Responsabile del Personale</w:t>
      </w:r>
    </w:p>
    <w:p w:rsidR="00A908A7" w:rsidRPr="00221915" w:rsidRDefault="00A908A7" w:rsidP="00A908A7">
      <w:pPr>
        <w:pStyle w:val="Titolo2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221915">
        <w:rPr>
          <w:rFonts w:ascii="Times New Roman" w:hAnsi="Times New Roman" w:cs="Times New Roman"/>
          <w:b/>
          <w:sz w:val="22"/>
          <w:szCs w:val="22"/>
        </w:rPr>
        <w:t>del Comune</w:t>
      </w:r>
      <w:r w:rsidRPr="00221915">
        <w:rPr>
          <w:rFonts w:ascii="Times New Roman" w:hAnsi="Times New Roman" w:cs="Times New Roman"/>
          <w:sz w:val="22"/>
          <w:szCs w:val="22"/>
        </w:rPr>
        <w:t xml:space="preserve"> </w:t>
      </w:r>
      <w:r w:rsidRPr="00221915">
        <w:rPr>
          <w:rFonts w:ascii="Times New Roman" w:hAnsi="Times New Roman" w:cs="Times New Roman"/>
          <w:b/>
          <w:sz w:val="22"/>
          <w:szCs w:val="22"/>
        </w:rPr>
        <w:t>di San</w:t>
      </w:r>
      <w:r w:rsidRPr="00221915">
        <w:rPr>
          <w:rFonts w:ascii="Times New Roman" w:hAnsi="Times New Roman" w:cs="Times New Roman"/>
          <w:sz w:val="22"/>
          <w:szCs w:val="22"/>
        </w:rPr>
        <w:t xml:space="preserve"> </w:t>
      </w:r>
      <w:r w:rsidRPr="00221915">
        <w:rPr>
          <w:rFonts w:ascii="Times New Roman" w:hAnsi="Times New Roman" w:cs="Times New Roman"/>
          <w:b/>
          <w:sz w:val="22"/>
          <w:szCs w:val="22"/>
        </w:rPr>
        <w:t>Pietro Mosezzo (</w:t>
      </w:r>
      <w:r w:rsidR="00780454" w:rsidRPr="00221915">
        <w:rPr>
          <w:rFonts w:ascii="Times New Roman" w:hAnsi="Times New Roman" w:cs="Times New Roman"/>
          <w:b/>
          <w:sz w:val="22"/>
          <w:szCs w:val="22"/>
        </w:rPr>
        <w:t>NO</w:t>
      </w:r>
      <w:r w:rsidRPr="00221915">
        <w:rPr>
          <w:rFonts w:ascii="Times New Roman" w:hAnsi="Times New Roman" w:cs="Times New Roman"/>
          <w:b/>
          <w:sz w:val="22"/>
          <w:szCs w:val="22"/>
        </w:rPr>
        <w:t>)</w:t>
      </w:r>
    </w:p>
    <w:p w:rsidR="00A908A7" w:rsidRPr="00221915" w:rsidRDefault="00A908A7" w:rsidP="00A908A7">
      <w:pPr>
        <w:pStyle w:val="Titolo2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221915">
        <w:rPr>
          <w:rFonts w:ascii="Times New Roman" w:hAnsi="Times New Roman" w:cs="Times New Roman"/>
          <w:b/>
          <w:sz w:val="22"/>
          <w:szCs w:val="22"/>
        </w:rPr>
        <w:t xml:space="preserve">Via </w:t>
      </w:r>
      <w:proofErr w:type="spellStart"/>
      <w:r w:rsidRPr="00221915">
        <w:rPr>
          <w:rFonts w:ascii="Times New Roman" w:hAnsi="Times New Roman" w:cs="Times New Roman"/>
          <w:b/>
          <w:sz w:val="22"/>
          <w:szCs w:val="22"/>
        </w:rPr>
        <w:t>Marinone</w:t>
      </w:r>
      <w:proofErr w:type="spellEnd"/>
      <w:r w:rsidRPr="00221915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21915">
        <w:rPr>
          <w:rFonts w:ascii="Times New Roman" w:hAnsi="Times New Roman" w:cs="Times New Roman"/>
          <w:b/>
          <w:sz w:val="22"/>
          <w:szCs w:val="22"/>
        </w:rPr>
        <w:t>n°</w:t>
      </w:r>
      <w:proofErr w:type="spellEnd"/>
      <w:r w:rsidRPr="00221915">
        <w:rPr>
          <w:rFonts w:ascii="Times New Roman" w:hAnsi="Times New Roman" w:cs="Times New Roman"/>
          <w:b/>
          <w:sz w:val="22"/>
          <w:szCs w:val="22"/>
        </w:rPr>
        <w:t xml:space="preserve"> 13</w:t>
      </w:r>
    </w:p>
    <w:p w:rsidR="00A908A7" w:rsidRPr="00221915" w:rsidRDefault="00A908A7" w:rsidP="00A908A7">
      <w:pPr>
        <w:pStyle w:val="Titolo2"/>
        <w:jc w:val="right"/>
        <w:rPr>
          <w:rFonts w:ascii="Times New Roman" w:hAnsi="Times New Roman" w:cs="Times New Roman"/>
          <w:sz w:val="22"/>
          <w:szCs w:val="22"/>
        </w:rPr>
      </w:pPr>
    </w:p>
    <w:p w:rsidR="00A908A7" w:rsidRPr="00221915" w:rsidRDefault="00A908A7" w:rsidP="00A908A7">
      <w:pPr>
        <w:pStyle w:val="Titolo2"/>
        <w:jc w:val="right"/>
        <w:rPr>
          <w:rFonts w:ascii="Times New Roman" w:hAnsi="Times New Roman" w:cs="Times New Roman"/>
          <w:sz w:val="22"/>
          <w:szCs w:val="22"/>
        </w:rPr>
      </w:pPr>
      <w:r w:rsidRPr="00221915">
        <w:rPr>
          <w:rFonts w:ascii="Times New Roman" w:hAnsi="Times New Roman" w:cs="Times New Roman"/>
          <w:sz w:val="22"/>
          <w:szCs w:val="22"/>
        </w:rPr>
        <w:tab/>
      </w:r>
      <w:r w:rsidRPr="00221915">
        <w:rPr>
          <w:rFonts w:ascii="Times New Roman" w:hAnsi="Times New Roman" w:cs="Times New Roman"/>
          <w:sz w:val="22"/>
          <w:szCs w:val="22"/>
        </w:rPr>
        <w:tab/>
      </w:r>
      <w:r w:rsidRPr="00221915">
        <w:rPr>
          <w:rFonts w:ascii="Times New Roman" w:hAnsi="Times New Roman" w:cs="Times New Roman"/>
          <w:sz w:val="22"/>
          <w:szCs w:val="22"/>
        </w:rPr>
        <w:tab/>
      </w:r>
      <w:r w:rsidRPr="00221915">
        <w:rPr>
          <w:rFonts w:ascii="Times New Roman" w:hAnsi="Times New Roman" w:cs="Times New Roman"/>
          <w:sz w:val="22"/>
          <w:szCs w:val="22"/>
        </w:rPr>
        <w:tab/>
      </w:r>
      <w:r w:rsidRPr="00221915">
        <w:rPr>
          <w:rFonts w:ascii="Times New Roman" w:hAnsi="Times New Roman" w:cs="Times New Roman"/>
          <w:sz w:val="22"/>
          <w:szCs w:val="22"/>
        </w:rPr>
        <w:tab/>
      </w:r>
    </w:p>
    <w:p w:rsidR="00A908A7" w:rsidRPr="00221915" w:rsidRDefault="00A908A7" w:rsidP="00A908A7">
      <w:pPr>
        <w:jc w:val="both"/>
        <w:rPr>
          <w:b/>
          <w:sz w:val="22"/>
          <w:szCs w:val="22"/>
        </w:rPr>
      </w:pPr>
      <w:r w:rsidRPr="00221915">
        <w:rPr>
          <w:b/>
          <w:sz w:val="22"/>
          <w:szCs w:val="22"/>
        </w:rPr>
        <w:t xml:space="preserve">OGGETTO:  </w:t>
      </w:r>
    </w:p>
    <w:p w:rsidR="00B83880" w:rsidRPr="00221915" w:rsidRDefault="00B83880" w:rsidP="00B83880">
      <w:pPr>
        <w:jc w:val="both"/>
        <w:rPr>
          <w:b/>
          <w:sz w:val="22"/>
          <w:szCs w:val="22"/>
        </w:rPr>
      </w:pPr>
      <w:r w:rsidRPr="00221915">
        <w:rPr>
          <w:b/>
          <w:sz w:val="22"/>
          <w:szCs w:val="22"/>
        </w:rPr>
        <w:t xml:space="preserve">AVVISO PUBBLICO </w:t>
      </w:r>
      <w:proofErr w:type="spellStart"/>
      <w:r w:rsidRPr="00221915">
        <w:rPr>
          <w:b/>
          <w:sz w:val="22"/>
          <w:szCs w:val="22"/>
        </w:rPr>
        <w:t>DI</w:t>
      </w:r>
      <w:proofErr w:type="spellEnd"/>
      <w:r w:rsidRPr="00221915">
        <w:rPr>
          <w:b/>
          <w:sz w:val="22"/>
          <w:szCs w:val="22"/>
        </w:rPr>
        <w:t xml:space="preserve"> MOBILITA’  ESTERNA VOLONTARIA AI SENSI DELL’ART. 30 DEL </w:t>
      </w:r>
      <w:proofErr w:type="spellStart"/>
      <w:r w:rsidRPr="00221915">
        <w:rPr>
          <w:b/>
          <w:sz w:val="22"/>
          <w:szCs w:val="22"/>
        </w:rPr>
        <w:t>D.LGS.</w:t>
      </w:r>
      <w:proofErr w:type="spellEnd"/>
      <w:r w:rsidRPr="00221915">
        <w:rPr>
          <w:b/>
          <w:sz w:val="22"/>
          <w:szCs w:val="22"/>
        </w:rPr>
        <w:t xml:space="preserve"> N.  165/2001 E </w:t>
      </w:r>
      <w:proofErr w:type="spellStart"/>
      <w:r w:rsidRPr="00221915">
        <w:rPr>
          <w:b/>
          <w:sz w:val="22"/>
          <w:szCs w:val="22"/>
        </w:rPr>
        <w:t>S.M.I.</w:t>
      </w:r>
      <w:proofErr w:type="spellEnd"/>
      <w:r w:rsidRPr="00221915">
        <w:rPr>
          <w:b/>
          <w:sz w:val="22"/>
          <w:szCs w:val="22"/>
        </w:rPr>
        <w:t xml:space="preserve"> PER LA COPERTURA, </w:t>
      </w:r>
      <w:proofErr w:type="spellStart"/>
      <w:r w:rsidRPr="00221915">
        <w:rPr>
          <w:b/>
          <w:sz w:val="22"/>
          <w:szCs w:val="22"/>
        </w:rPr>
        <w:t>DI</w:t>
      </w:r>
      <w:proofErr w:type="spellEnd"/>
      <w:r w:rsidRPr="00221915">
        <w:rPr>
          <w:b/>
          <w:sz w:val="22"/>
          <w:szCs w:val="22"/>
        </w:rPr>
        <w:t xml:space="preserve"> UN (N. 1) POSTO A TEMPO PIENO ED INDETERMINATO </w:t>
      </w:r>
      <w:proofErr w:type="spellStart"/>
      <w:r w:rsidRPr="00221915">
        <w:rPr>
          <w:b/>
          <w:sz w:val="22"/>
          <w:szCs w:val="22"/>
        </w:rPr>
        <w:t>DI</w:t>
      </w:r>
      <w:proofErr w:type="spellEnd"/>
      <w:r w:rsidRPr="00221915">
        <w:rPr>
          <w:b/>
          <w:sz w:val="22"/>
          <w:szCs w:val="22"/>
        </w:rPr>
        <w:t xml:space="preserve"> ISTRUTTORE DIRETTIVO TECNICO DA ASSEGNARE ALL’AREA TECNICA, CATEGORIA GIURIDICA D - POSIZIONE GIURIDICA </w:t>
      </w:r>
      <w:proofErr w:type="spellStart"/>
      <w:r w:rsidRPr="00221915">
        <w:rPr>
          <w:b/>
          <w:sz w:val="22"/>
          <w:szCs w:val="22"/>
        </w:rPr>
        <w:t>DI</w:t>
      </w:r>
      <w:proofErr w:type="spellEnd"/>
      <w:r w:rsidRPr="00221915">
        <w:rPr>
          <w:b/>
          <w:sz w:val="22"/>
          <w:szCs w:val="22"/>
        </w:rPr>
        <w:t xml:space="preserve"> ACCESSO D1.</w:t>
      </w:r>
    </w:p>
    <w:p w:rsidR="00A908A7" w:rsidRPr="00221915" w:rsidRDefault="00A908A7" w:rsidP="00A908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40" w:hanging="1440"/>
        <w:jc w:val="both"/>
        <w:rPr>
          <w:b/>
          <w:sz w:val="22"/>
          <w:szCs w:val="22"/>
        </w:rPr>
      </w:pP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Il/La sottoscritto/a____________________________________________</w:t>
      </w:r>
      <w:r w:rsidR="002775EA" w:rsidRPr="00221915">
        <w:rPr>
          <w:sz w:val="22"/>
          <w:szCs w:val="22"/>
        </w:rPr>
        <w:t>__________________________</w:t>
      </w:r>
    </w:p>
    <w:p w:rsidR="00087996" w:rsidRPr="00221915" w:rsidRDefault="00087996" w:rsidP="00087996">
      <w:pPr>
        <w:jc w:val="both"/>
        <w:rPr>
          <w:sz w:val="22"/>
          <w:szCs w:val="22"/>
        </w:rPr>
      </w:pPr>
      <w:r w:rsidRPr="00221915">
        <w:rPr>
          <w:sz w:val="22"/>
          <w:szCs w:val="22"/>
        </w:rPr>
        <w:t xml:space="preserve">con riferimento all’avviso di mobilità esterna volontaria ai sensi dell’art. 30 del </w:t>
      </w:r>
      <w:proofErr w:type="spellStart"/>
      <w:r w:rsidRPr="00221915">
        <w:rPr>
          <w:sz w:val="22"/>
          <w:szCs w:val="22"/>
        </w:rPr>
        <w:t>D.LGS.</w:t>
      </w:r>
      <w:proofErr w:type="spellEnd"/>
      <w:r w:rsidRPr="00221915">
        <w:rPr>
          <w:sz w:val="22"/>
          <w:szCs w:val="22"/>
        </w:rPr>
        <w:t xml:space="preserve"> n.  165/2001 e </w:t>
      </w:r>
      <w:proofErr w:type="spellStart"/>
      <w:r w:rsidRPr="00221915">
        <w:rPr>
          <w:sz w:val="22"/>
          <w:szCs w:val="22"/>
        </w:rPr>
        <w:t>s.m.i.</w:t>
      </w:r>
      <w:proofErr w:type="spellEnd"/>
      <w:r w:rsidRPr="00221915">
        <w:rPr>
          <w:sz w:val="22"/>
          <w:szCs w:val="22"/>
        </w:rPr>
        <w:t xml:space="preserve"> per la copertura</w:t>
      </w:r>
      <w:r w:rsidR="00B83880" w:rsidRPr="00221915">
        <w:rPr>
          <w:sz w:val="22"/>
          <w:szCs w:val="22"/>
        </w:rPr>
        <w:t>, di un (n. 1) posto a tempo pieno ed indeterminato di istruttore direttivo tecnico da assegnare all’Area tecnica, categoria giuridica D - posizione giuridica di accesso D1</w:t>
      </w:r>
      <w:r w:rsidRPr="00221915">
        <w:rPr>
          <w:sz w:val="22"/>
          <w:szCs w:val="22"/>
        </w:rPr>
        <w:t xml:space="preserve">, con scadenza </w:t>
      </w:r>
      <w:r w:rsidRPr="00221915">
        <w:rPr>
          <w:sz w:val="22"/>
          <w:szCs w:val="22"/>
          <w:u w:val="single"/>
        </w:rPr>
        <w:t>alle ore 12:00 del</w:t>
      </w:r>
      <w:r w:rsidR="00C50189" w:rsidRPr="00221915">
        <w:rPr>
          <w:sz w:val="22"/>
          <w:szCs w:val="22"/>
          <w:u w:val="single"/>
        </w:rPr>
        <w:t xml:space="preserve"> </w:t>
      </w:r>
      <w:r w:rsidR="00221915" w:rsidRPr="00221915">
        <w:rPr>
          <w:sz w:val="22"/>
          <w:szCs w:val="22"/>
          <w:u w:val="single"/>
        </w:rPr>
        <w:t>14 novembre 2017.</w:t>
      </w:r>
    </w:p>
    <w:p w:rsidR="00087996" w:rsidRPr="00221915" w:rsidRDefault="00087996" w:rsidP="00087996">
      <w:pPr>
        <w:autoSpaceDE w:val="0"/>
        <w:jc w:val="center"/>
        <w:rPr>
          <w:sz w:val="22"/>
          <w:szCs w:val="22"/>
        </w:rPr>
      </w:pPr>
      <w:r w:rsidRPr="00221915">
        <w:rPr>
          <w:b/>
          <w:sz w:val="22"/>
          <w:szCs w:val="22"/>
        </w:rPr>
        <w:t>C H I E D E</w:t>
      </w:r>
    </w:p>
    <w:p w:rsidR="00087996" w:rsidRPr="00221915" w:rsidRDefault="00087996" w:rsidP="00087996">
      <w:pPr>
        <w:autoSpaceDE w:val="0"/>
        <w:jc w:val="both"/>
        <w:rPr>
          <w:b/>
          <w:bCs/>
          <w:sz w:val="22"/>
          <w:szCs w:val="22"/>
        </w:rPr>
      </w:pPr>
      <w:r w:rsidRPr="00221915">
        <w:rPr>
          <w:sz w:val="22"/>
          <w:szCs w:val="22"/>
        </w:rPr>
        <w:t xml:space="preserve">di essere ammesso/a a partecipare alla procedura di mobilità volontaria ex art. 30 </w:t>
      </w:r>
      <w:proofErr w:type="spellStart"/>
      <w:r w:rsidRPr="00221915">
        <w:rPr>
          <w:sz w:val="22"/>
          <w:szCs w:val="22"/>
        </w:rPr>
        <w:t>D.Lgs</w:t>
      </w:r>
      <w:proofErr w:type="spellEnd"/>
      <w:r w:rsidRPr="00221915">
        <w:rPr>
          <w:sz w:val="22"/>
          <w:szCs w:val="22"/>
        </w:rPr>
        <w:t xml:space="preserve"> n. 165/2001 e </w:t>
      </w:r>
      <w:proofErr w:type="spellStart"/>
      <w:r w:rsidRPr="00221915">
        <w:rPr>
          <w:i/>
          <w:sz w:val="22"/>
          <w:szCs w:val="22"/>
        </w:rPr>
        <w:t>ss.mm.ii</w:t>
      </w:r>
      <w:r w:rsidRPr="00221915">
        <w:rPr>
          <w:sz w:val="22"/>
          <w:szCs w:val="22"/>
        </w:rPr>
        <w:t>.</w:t>
      </w:r>
      <w:proofErr w:type="spellEnd"/>
      <w:r w:rsidRPr="00221915">
        <w:rPr>
          <w:sz w:val="22"/>
          <w:szCs w:val="22"/>
        </w:rPr>
        <w:t>, per la copertura del posto in oggetto; a tal fine, ai sensi del D.P.R. 28 dicembre 2000, n. 445, consapevole delle sanzioni penali previste dalla legge, dichiara sotto la propria responsabilità: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b/>
          <w:bCs/>
          <w:sz w:val="22"/>
          <w:szCs w:val="22"/>
        </w:rPr>
        <w:t>-</w:t>
      </w:r>
      <w:r w:rsidRPr="00221915">
        <w:rPr>
          <w:sz w:val="22"/>
          <w:szCs w:val="22"/>
        </w:rPr>
        <w:t xml:space="preserve"> Le proprie generalità sono: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Cognome__________________________________Nome_________________________________</w:t>
      </w:r>
      <w:r w:rsidR="002775EA" w:rsidRPr="00221915">
        <w:rPr>
          <w:sz w:val="22"/>
          <w:szCs w:val="22"/>
        </w:rPr>
        <w:t>________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Luogo di nascita________________________________________ data di nascita______________</w:t>
      </w:r>
      <w:r w:rsidR="002775EA" w:rsidRPr="00221915">
        <w:rPr>
          <w:sz w:val="22"/>
          <w:szCs w:val="22"/>
        </w:rPr>
        <w:t>___________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C.F._________________________Comune di residenza __________________________________</w:t>
      </w:r>
      <w:r w:rsidR="002775EA" w:rsidRPr="00221915">
        <w:rPr>
          <w:sz w:val="22"/>
          <w:szCs w:val="22"/>
        </w:rPr>
        <w:t>________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Provincia_______Via e n. civico_____________________________________________________</w:t>
      </w:r>
      <w:r w:rsidR="002775EA" w:rsidRPr="00221915">
        <w:rPr>
          <w:sz w:val="22"/>
          <w:szCs w:val="22"/>
        </w:rPr>
        <w:t>________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eventuale recapito se diverso dalla residenza___________________________________________</w:t>
      </w:r>
      <w:r w:rsidR="002775EA" w:rsidRPr="00221915">
        <w:rPr>
          <w:sz w:val="22"/>
          <w:szCs w:val="22"/>
        </w:rPr>
        <w:t>_________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N. telefonico__________________ N. cellulare_____________E Mail_____________________</w:t>
      </w:r>
      <w:r w:rsidR="002775EA" w:rsidRPr="00221915">
        <w:rPr>
          <w:sz w:val="22"/>
          <w:szCs w:val="22"/>
        </w:rPr>
        <w:t>__________</w:t>
      </w:r>
      <w:r w:rsidRPr="00221915">
        <w:rPr>
          <w:sz w:val="22"/>
          <w:szCs w:val="22"/>
        </w:rPr>
        <w:t xml:space="preserve"> ;</w:t>
      </w:r>
    </w:p>
    <w:p w:rsidR="00087996" w:rsidRPr="00221915" w:rsidRDefault="00087996" w:rsidP="00087996">
      <w:pPr>
        <w:autoSpaceDE w:val="0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- Di impegnarsi a comunicare tutte le variazioni</w:t>
      </w:r>
      <w:r w:rsidR="00780454" w:rsidRPr="00221915">
        <w:rPr>
          <w:sz w:val="22"/>
          <w:szCs w:val="22"/>
        </w:rPr>
        <w:t xml:space="preserve"> riconoscendo che il Comune di San</w:t>
      </w:r>
      <w:r w:rsidRPr="00221915">
        <w:rPr>
          <w:sz w:val="22"/>
          <w:szCs w:val="22"/>
        </w:rPr>
        <w:t xml:space="preserve"> Pietro Mosezzo non si assume alcuna responsabilità in caso di smarrimento di comunicazioni a causa di inesatta indicazione del recapito, o di mancata o tardiva comunicazione di cambiamento di indirizzo, ovvero di disguidi imputabili a casi di terzi, a caso fortuito o forza maggiore;</w:t>
      </w:r>
    </w:p>
    <w:p w:rsidR="00107A18" w:rsidRPr="00221915" w:rsidRDefault="00087996" w:rsidP="00087996">
      <w:pPr>
        <w:jc w:val="both"/>
        <w:rPr>
          <w:iCs/>
          <w:sz w:val="22"/>
          <w:szCs w:val="22"/>
        </w:rPr>
      </w:pPr>
      <w:r w:rsidRPr="00221915">
        <w:rPr>
          <w:sz w:val="22"/>
          <w:szCs w:val="22"/>
        </w:rPr>
        <w:t>- Di essere dipendente a tempo pieno e indeterminato presso l’Ente  _________________</w:t>
      </w:r>
      <w:r w:rsidRPr="00221915">
        <w:rPr>
          <w:i/>
          <w:iCs/>
          <w:sz w:val="22"/>
          <w:szCs w:val="22"/>
        </w:rPr>
        <w:t>_______</w:t>
      </w:r>
      <w:r w:rsidR="002775EA" w:rsidRPr="00221915">
        <w:rPr>
          <w:iCs/>
          <w:sz w:val="22"/>
          <w:szCs w:val="22"/>
        </w:rPr>
        <w:t>_________</w:t>
      </w:r>
      <w:r w:rsidR="00041766" w:rsidRPr="00221915">
        <w:rPr>
          <w:iCs/>
          <w:sz w:val="22"/>
          <w:szCs w:val="22"/>
        </w:rPr>
        <w:t>con sede in ________________________</w:t>
      </w:r>
      <w:r w:rsidR="00107A18" w:rsidRPr="00221915">
        <w:rPr>
          <w:iCs/>
          <w:sz w:val="22"/>
          <w:szCs w:val="22"/>
        </w:rPr>
        <w:t>,</w:t>
      </w:r>
      <w:r w:rsidR="00511CE0" w:rsidRPr="00221915">
        <w:rPr>
          <w:iCs/>
          <w:sz w:val="22"/>
          <w:szCs w:val="22"/>
        </w:rPr>
        <w:t>dal _____________</w:t>
      </w:r>
      <w:r w:rsidR="00041766" w:rsidRPr="00221915">
        <w:rPr>
          <w:iCs/>
          <w:sz w:val="22"/>
          <w:szCs w:val="22"/>
        </w:rPr>
        <w:t>presso l’Area/Settore/Servizio/Ufficio_____________________________________</w:t>
      </w:r>
      <w:r w:rsidR="00511CE0" w:rsidRPr="00221915">
        <w:rPr>
          <w:iCs/>
          <w:sz w:val="22"/>
          <w:szCs w:val="22"/>
        </w:rPr>
        <w:t xml:space="preserve"> con profilo professionale di __________________________________categoria giuridica___________, posizione economica__________;</w:t>
      </w:r>
    </w:p>
    <w:p w:rsidR="00087996" w:rsidRPr="00221915" w:rsidRDefault="00087996" w:rsidP="00437CAE">
      <w:pPr>
        <w:jc w:val="both"/>
        <w:rPr>
          <w:sz w:val="22"/>
          <w:szCs w:val="22"/>
        </w:rPr>
      </w:pPr>
      <w:r w:rsidRPr="00221915">
        <w:rPr>
          <w:sz w:val="22"/>
          <w:szCs w:val="22"/>
        </w:rPr>
        <w:t>_______________________________________________________________________________;</w:t>
      </w:r>
    </w:p>
    <w:p w:rsidR="00087996" w:rsidRPr="00221915" w:rsidRDefault="00087996" w:rsidP="00087996">
      <w:pPr>
        <w:ind w:left="227" w:hanging="227"/>
        <w:jc w:val="both"/>
        <w:rPr>
          <w:sz w:val="22"/>
          <w:szCs w:val="22"/>
        </w:rPr>
      </w:pPr>
      <w:r w:rsidRPr="00221915">
        <w:rPr>
          <w:sz w:val="22"/>
          <w:szCs w:val="22"/>
        </w:rPr>
        <w:t xml:space="preserve">- Di essere in possesso del seguente titolo di studio _____________________ conseguito presso </w:t>
      </w:r>
    </w:p>
    <w:p w:rsidR="00087996" w:rsidRPr="00221915" w:rsidRDefault="00087996" w:rsidP="00087996">
      <w:pPr>
        <w:jc w:val="both"/>
        <w:rPr>
          <w:sz w:val="22"/>
          <w:szCs w:val="22"/>
        </w:rPr>
      </w:pPr>
      <w:r w:rsidRPr="00221915">
        <w:rPr>
          <w:sz w:val="22"/>
          <w:szCs w:val="22"/>
        </w:rPr>
        <w:t xml:space="preserve">   ________________________ con sede a __________________________</w:t>
      </w:r>
      <w:r w:rsidR="00511CE0" w:rsidRPr="00221915">
        <w:rPr>
          <w:sz w:val="22"/>
          <w:szCs w:val="22"/>
        </w:rPr>
        <w:t xml:space="preserve"> nell’anno______</w:t>
      </w:r>
      <w:r w:rsidRPr="00221915">
        <w:rPr>
          <w:sz w:val="22"/>
          <w:szCs w:val="22"/>
        </w:rPr>
        <w:t>con votazione _____;</w:t>
      </w:r>
    </w:p>
    <w:p w:rsidR="00AE47D3" w:rsidRPr="00221915" w:rsidRDefault="002775EA" w:rsidP="00087996">
      <w:pPr>
        <w:jc w:val="both"/>
        <w:rPr>
          <w:sz w:val="22"/>
          <w:szCs w:val="22"/>
        </w:rPr>
      </w:pPr>
      <w:r w:rsidRPr="00221915">
        <w:rPr>
          <w:sz w:val="22"/>
          <w:szCs w:val="22"/>
        </w:rPr>
        <w:t xml:space="preserve">- </w:t>
      </w:r>
      <w:r w:rsidR="00087996" w:rsidRPr="00221915">
        <w:rPr>
          <w:sz w:val="22"/>
          <w:szCs w:val="22"/>
        </w:rPr>
        <w:t xml:space="preserve">Di </w:t>
      </w:r>
      <w:r w:rsidR="000D7323" w:rsidRPr="00221915">
        <w:rPr>
          <w:sz w:val="22"/>
          <w:szCs w:val="22"/>
        </w:rPr>
        <w:t>essere in possesso di dichiarazione di assenso preventivo e incondizionato al trasferimento in regime di mobilità da parte dell’amministrazione di appartenenza</w:t>
      </w:r>
    </w:p>
    <w:p w:rsidR="000D7323" w:rsidRPr="00221915" w:rsidRDefault="000D7323" w:rsidP="000D7323">
      <w:pPr>
        <w:spacing w:line="276" w:lineRule="auto"/>
        <w:jc w:val="both"/>
        <w:rPr>
          <w:sz w:val="22"/>
          <w:szCs w:val="22"/>
        </w:rPr>
      </w:pPr>
      <w:r w:rsidRPr="00221915">
        <w:rPr>
          <w:sz w:val="22"/>
          <w:szCs w:val="22"/>
        </w:rPr>
        <w:t>- Di non aver procedimenti disciplinari in corso e di non essere stato sottoposto a procedimenti disciplinari in ordine ai quali sia stata irrogata una sanzione superiore al rimprovero verbale nel biennio antecedente alla data di pubblicazione del</w:t>
      </w:r>
      <w:r w:rsidR="00923AD1">
        <w:rPr>
          <w:sz w:val="22"/>
          <w:szCs w:val="22"/>
        </w:rPr>
        <w:t>l’</w:t>
      </w:r>
      <w:r w:rsidRPr="00221915">
        <w:rPr>
          <w:sz w:val="22"/>
          <w:szCs w:val="22"/>
        </w:rPr>
        <w:t xml:space="preserve"> avviso</w:t>
      </w:r>
      <w:r w:rsidR="00923AD1">
        <w:rPr>
          <w:sz w:val="22"/>
          <w:szCs w:val="22"/>
        </w:rPr>
        <w:t xml:space="preserve"> di mobilità</w:t>
      </w:r>
      <w:r w:rsidRPr="00221915">
        <w:rPr>
          <w:sz w:val="22"/>
          <w:szCs w:val="22"/>
        </w:rPr>
        <w:t>;</w:t>
      </w:r>
    </w:p>
    <w:p w:rsidR="000D7323" w:rsidRPr="00221915" w:rsidRDefault="000D7323" w:rsidP="00AE47D3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it-IT"/>
        </w:rPr>
      </w:pPr>
      <w:r w:rsidRPr="00221915">
        <w:rPr>
          <w:sz w:val="22"/>
          <w:szCs w:val="22"/>
          <w:lang w:eastAsia="it-IT"/>
        </w:rPr>
        <w:t>-  Di non avere</w:t>
      </w:r>
      <w:r w:rsidRPr="00221915">
        <w:rPr>
          <w:sz w:val="22"/>
          <w:szCs w:val="22"/>
        </w:rPr>
        <w:t xml:space="preserve"> condanne penali, anche non definitive, e di non avere procedimenti penali in corso che impediscano, ai sensi delle vigenti disposizioni di legge, la costituzione di un rapporto di impiego con la Pubblica Amministrazione</w:t>
      </w:r>
    </w:p>
    <w:p w:rsidR="00087996" w:rsidRPr="00221915" w:rsidRDefault="00087996" w:rsidP="00087996">
      <w:pPr>
        <w:jc w:val="both"/>
        <w:rPr>
          <w:sz w:val="22"/>
          <w:szCs w:val="22"/>
        </w:rPr>
      </w:pPr>
      <w:r w:rsidRPr="00221915">
        <w:rPr>
          <w:sz w:val="22"/>
          <w:szCs w:val="22"/>
        </w:rPr>
        <w:t>- Di essere in possesso della patente di guida cat. “B”;</w:t>
      </w:r>
    </w:p>
    <w:p w:rsidR="000D7323" w:rsidRPr="000D7323" w:rsidRDefault="000D7323" w:rsidP="000D7323">
      <w:pPr>
        <w:spacing w:line="276" w:lineRule="auto"/>
        <w:jc w:val="both"/>
        <w:rPr>
          <w:sz w:val="22"/>
          <w:szCs w:val="22"/>
        </w:rPr>
      </w:pPr>
      <w:r w:rsidRPr="00221915">
        <w:rPr>
          <w:sz w:val="22"/>
          <w:szCs w:val="22"/>
        </w:rPr>
        <w:t xml:space="preserve">-  Di possedere i requisiti fisico/funzionali e </w:t>
      </w:r>
      <w:proofErr w:type="spellStart"/>
      <w:r w:rsidRPr="00221915">
        <w:rPr>
          <w:sz w:val="22"/>
          <w:szCs w:val="22"/>
        </w:rPr>
        <w:t>psico</w:t>
      </w:r>
      <w:proofErr w:type="spellEnd"/>
      <w:r w:rsidRPr="00221915">
        <w:rPr>
          <w:sz w:val="22"/>
          <w:szCs w:val="22"/>
        </w:rPr>
        <w:t>/attitudinali necessari per le specifiche mansioni del posto da ricoprire.</w:t>
      </w:r>
    </w:p>
    <w:p w:rsidR="00087996" w:rsidRPr="00861B6A" w:rsidRDefault="00087996" w:rsidP="00087996">
      <w:pPr>
        <w:jc w:val="both"/>
        <w:rPr>
          <w:sz w:val="22"/>
          <w:szCs w:val="22"/>
        </w:rPr>
      </w:pPr>
      <w:r w:rsidRPr="00861B6A">
        <w:rPr>
          <w:sz w:val="22"/>
          <w:szCs w:val="22"/>
        </w:rPr>
        <w:t xml:space="preserve">- Di accettare senza riserva alcuna tutte le disposizioni dell’avviso pubblico e della procedura di mobilità e le condizioni previste dai regolamenti </w:t>
      </w:r>
      <w:r w:rsidR="00511CE0" w:rsidRPr="00861B6A">
        <w:rPr>
          <w:sz w:val="22"/>
          <w:szCs w:val="22"/>
        </w:rPr>
        <w:t xml:space="preserve">comunali </w:t>
      </w:r>
      <w:r w:rsidRPr="00861B6A">
        <w:rPr>
          <w:sz w:val="22"/>
          <w:szCs w:val="22"/>
        </w:rPr>
        <w:t>in vigore al momento della nomina.</w:t>
      </w:r>
    </w:p>
    <w:p w:rsidR="00820EE9" w:rsidRPr="00861B6A" w:rsidRDefault="00820EE9" w:rsidP="00087996">
      <w:pPr>
        <w:jc w:val="both"/>
        <w:rPr>
          <w:sz w:val="22"/>
          <w:szCs w:val="22"/>
        </w:rPr>
      </w:pPr>
      <w:r w:rsidRPr="00861B6A">
        <w:rPr>
          <w:b/>
          <w:sz w:val="22"/>
          <w:szCs w:val="22"/>
        </w:rPr>
        <w:t>La motivazione</w:t>
      </w:r>
      <w:r w:rsidRPr="00861B6A">
        <w:rPr>
          <w:sz w:val="22"/>
          <w:szCs w:val="22"/>
        </w:rPr>
        <w:t xml:space="preserve"> della domanda di trasferimento è la seguente:</w:t>
      </w:r>
    </w:p>
    <w:p w:rsidR="00820EE9" w:rsidRPr="00861B6A" w:rsidRDefault="00820EE9" w:rsidP="00087996">
      <w:pPr>
        <w:jc w:val="both"/>
        <w:rPr>
          <w:sz w:val="22"/>
          <w:szCs w:val="22"/>
        </w:rPr>
      </w:pPr>
      <w:r w:rsidRPr="00861B6A"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7996" w:rsidRPr="00861B6A" w:rsidRDefault="00087996" w:rsidP="00087996">
      <w:pPr>
        <w:tabs>
          <w:tab w:val="left" w:pos="540"/>
        </w:tabs>
        <w:jc w:val="both"/>
        <w:rPr>
          <w:sz w:val="22"/>
          <w:szCs w:val="22"/>
        </w:rPr>
      </w:pPr>
      <w:r w:rsidRPr="00861B6A">
        <w:rPr>
          <w:sz w:val="22"/>
          <w:szCs w:val="22"/>
        </w:rPr>
        <w:t xml:space="preserve">Con la presente autorizza il trattamento dei dati personali ai sensi del </w:t>
      </w:r>
      <w:proofErr w:type="spellStart"/>
      <w:r w:rsidRPr="00861B6A">
        <w:rPr>
          <w:sz w:val="22"/>
          <w:szCs w:val="22"/>
        </w:rPr>
        <w:t>D.Lgs.</w:t>
      </w:r>
      <w:proofErr w:type="spellEnd"/>
      <w:r w:rsidRPr="00861B6A">
        <w:rPr>
          <w:sz w:val="22"/>
          <w:szCs w:val="22"/>
        </w:rPr>
        <w:t xml:space="preserve"> n. 196/2003.</w:t>
      </w:r>
    </w:p>
    <w:p w:rsidR="00087996" w:rsidRPr="00861B6A" w:rsidRDefault="00087996" w:rsidP="00087996">
      <w:pPr>
        <w:tabs>
          <w:tab w:val="left" w:pos="540"/>
        </w:tabs>
        <w:jc w:val="both"/>
        <w:rPr>
          <w:b/>
          <w:sz w:val="22"/>
          <w:szCs w:val="22"/>
        </w:rPr>
      </w:pPr>
      <w:r w:rsidRPr="00861B6A">
        <w:rPr>
          <w:b/>
          <w:sz w:val="22"/>
          <w:szCs w:val="22"/>
        </w:rPr>
        <w:t>Allega alla presente:</w:t>
      </w:r>
    </w:p>
    <w:p w:rsidR="00087996" w:rsidRPr="00861B6A" w:rsidRDefault="00087996" w:rsidP="00087996">
      <w:pPr>
        <w:jc w:val="both"/>
        <w:rPr>
          <w:sz w:val="22"/>
          <w:szCs w:val="22"/>
        </w:rPr>
      </w:pPr>
      <w:r w:rsidRPr="00861B6A">
        <w:rPr>
          <w:sz w:val="22"/>
          <w:szCs w:val="22"/>
        </w:rPr>
        <w:t xml:space="preserve">- </w:t>
      </w:r>
      <w:r w:rsidR="00FC1709" w:rsidRPr="00861B6A">
        <w:rPr>
          <w:sz w:val="22"/>
          <w:szCs w:val="22"/>
        </w:rPr>
        <w:t>dichiarazione di assenso preventivo e incondizionato al trasferimento in regime di mobilità da parte dell’amministrazione di appartenenza.</w:t>
      </w:r>
    </w:p>
    <w:p w:rsidR="00087996" w:rsidRPr="00861B6A" w:rsidRDefault="00087996" w:rsidP="00087996">
      <w:pPr>
        <w:tabs>
          <w:tab w:val="left" w:pos="540"/>
        </w:tabs>
        <w:jc w:val="both"/>
        <w:rPr>
          <w:sz w:val="22"/>
          <w:szCs w:val="22"/>
        </w:rPr>
      </w:pPr>
      <w:r w:rsidRPr="00861B6A">
        <w:rPr>
          <w:sz w:val="22"/>
          <w:szCs w:val="22"/>
        </w:rPr>
        <w:t xml:space="preserve">- </w:t>
      </w:r>
      <w:r w:rsidRPr="00861B6A">
        <w:rPr>
          <w:i/>
          <w:sz w:val="22"/>
          <w:szCs w:val="22"/>
        </w:rPr>
        <w:t>curriculum</w:t>
      </w:r>
      <w:r w:rsidRPr="00861B6A">
        <w:rPr>
          <w:sz w:val="22"/>
          <w:szCs w:val="22"/>
        </w:rPr>
        <w:t xml:space="preserve"> formativo e professionale sottoscritto.</w:t>
      </w:r>
    </w:p>
    <w:p w:rsidR="00087996" w:rsidRPr="00861B6A" w:rsidRDefault="00087996" w:rsidP="00087996">
      <w:pPr>
        <w:tabs>
          <w:tab w:val="left" w:pos="540"/>
        </w:tabs>
        <w:jc w:val="both"/>
        <w:rPr>
          <w:sz w:val="22"/>
          <w:szCs w:val="22"/>
        </w:rPr>
      </w:pPr>
      <w:r w:rsidRPr="00861B6A">
        <w:rPr>
          <w:sz w:val="22"/>
          <w:szCs w:val="22"/>
        </w:rPr>
        <w:t>- fotocopia carta d’identità o altro documento</w:t>
      </w:r>
      <w:r w:rsidR="00FC1709" w:rsidRPr="00861B6A">
        <w:rPr>
          <w:sz w:val="22"/>
          <w:szCs w:val="22"/>
        </w:rPr>
        <w:t xml:space="preserve"> di identità</w:t>
      </w:r>
      <w:r w:rsidR="007F2068" w:rsidRPr="00861B6A">
        <w:rPr>
          <w:sz w:val="22"/>
          <w:szCs w:val="22"/>
        </w:rPr>
        <w:t xml:space="preserve"> personale</w:t>
      </w:r>
      <w:r w:rsidRPr="00861B6A">
        <w:rPr>
          <w:sz w:val="22"/>
          <w:szCs w:val="22"/>
        </w:rPr>
        <w:t xml:space="preserve"> </w:t>
      </w:r>
      <w:r w:rsidR="007F2068" w:rsidRPr="00861B6A">
        <w:rPr>
          <w:sz w:val="22"/>
          <w:szCs w:val="22"/>
        </w:rPr>
        <w:t>in corso di validità</w:t>
      </w:r>
      <w:r w:rsidRPr="00861B6A">
        <w:rPr>
          <w:sz w:val="22"/>
          <w:szCs w:val="22"/>
        </w:rPr>
        <w:t>.</w:t>
      </w:r>
    </w:p>
    <w:p w:rsidR="00087996" w:rsidRPr="00861B6A" w:rsidRDefault="00087996" w:rsidP="00087996">
      <w:pPr>
        <w:tabs>
          <w:tab w:val="left" w:pos="540"/>
        </w:tabs>
        <w:jc w:val="both"/>
        <w:rPr>
          <w:sz w:val="22"/>
          <w:szCs w:val="22"/>
        </w:rPr>
      </w:pPr>
    </w:p>
    <w:p w:rsidR="00087996" w:rsidRPr="00861B6A" w:rsidRDefault="00087996" w:rsidP="00087996">
      <w:pPr>
        <w:tabs>
          <w:tab w:val="left" w:pos="540"/>
        </w:tabs>
        <w:rPr>
          <w:sz w:val="22"/>
          <w:szCs w:val="22"/>
        </w:rPr>
      </w:pPr>
      <w:r w:rsidRPr="00861B6A">
        <w:rPr>
          <w:sz w:val="22"/>
          <w:szCs w:val="22"/>
        </w:rPr>
        <w:t xml:space="preserve">Data ____________                                                                                Firma     </w:t>
      </w:r>
    </w:p>
    <w:p w:rsidR="00087996" w:rsidRPr="00A9178C" w:rsidRDefault="00087996" w:rsidP="00087996">
      <w:pPr>
        <w:tabs>
          <w:tab w:val="left" w:pos="540"/>
        </w:tabs>
        <w:rPr>
          <w:sz w:val="22"/>
          <w:szCs w:val="22"/>
        </w:rPr>
      </w:pPr>
      <w:r w:rsidRPr="00861B6A">
        <w:rPr>
          <w:sz w:val="22"/>
          <w:szCs w:val="22"/>
        </w:rPr>
        <w:t xml:space="preserve">                                                                                       ____________________________</w:t>
      </w:r>
    </w:p>
    <w:p w:rsidR="00087996" w:rsidRPr="00A9178C" w:rsidRDefault="00087996" w:rsidP="00087996">
      <w:pPr>
        <w:rPr>
          <w:sz w:val="22"/>
          <w:szCs w:val="22"/>
        </w:rPr>
      </w:pPr>
    </w:p>
    <w:sectPr w:rsidR="00087996" w:rsidRPr="00A9178C" w:rsidSect="008A7F6D">
      <w:footerReference w:type="default" r:id="rId8"/>
      <w:pgSz w:w="11906" w:h="16838"/>
      <w:pgMar w:top="397" w:right="737" w:bottom="397" w:left="73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CF6" w:rsidRDefault="00DB3CF6" w:rsidP="00D26DB0">
      <w:r>
        <w:separator/>
      </w:r>
    </w:p>
  </w:endnote>
  <w:endnote w:type="continuationSeparator" w:id="0">
    <w:p w:rsidR="00DB3CF6" w:rsidRDefault="00DB3CF6" w:rsidP="00D26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405" w:rsidRDefault="00BF6405">
    <w:pPr>
      <w:pStyle w:val="Pidipagina"/>
    </w:pPr>
  </w:p>
  <w:p w:rsidR="00BF6405" w:rsidRDefault="00BF640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CF6" w:rsidRDefault="00DB3CF6" w:rsidP="00D26DB0">
      <w:r>
        <w:separator/>
      </w:r>
    </w:p>
  </w:footnote>
  <w:footnote w:type="continuationSeparator" w:id="0">
    <w:p w:rsidR="00DB3CF6" w:rsidRDefault="00DB3CF6" w:rsidP="00D26D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Wingdings" w:hint="default"/>
        <w:color w:val="000000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DEA01F2"/>
    <w:multiLevelType w:val="hybridMultilevel"/>
    <w:tmpl w:val="15E40BCE"/>
    <w:lvl w:ilvl="0" w:tplc="3C2EF8E6">
      <w:numFmt w:val="bullet"/>
      <w:lvlText w:val=""/>
      <w:lvlJc w:val="left"/>
      <w:pPr>
        <w:ind w:left="765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08328BE"/>
    <w:multiLevelType w:val="hybridMultilevel"/>
    <w:tmpl w:val="8CFAE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85634"/>
    <w:multiLevelType w:val="hybridMultilevel"/>
    <w:tmpl w:val="72849736"/>
    <w:lvl w:ilvl="0" w:tplc="9AB459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13EEF"/>
    <w:multiLevelType w:val="hybridMultilevel"/>
    <w:tmpl w:val="1D20B926"/>
    <w:lvl w:ilvl="0" w:tplc="9C6C5BB8">
      <w:numFmt w:val="bullet"/>
      <w:lvlText w:val=""/>
      <w:lvlJc w:val="left"/>
      <w:pPr>
        <w:ind w:left="705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1F6B7A90"/>
    <w:multiLevelType w:val="hybridMultilevel"/>
    <w:tmpl w:val="FAC0320E"/>
    <w:lvl w:ilvl="0" w:tplc="AB1E195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B5181A"/>
    <w:multiLevelType w:val="multilevel"/>
    <w:tmpl w:val="041000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25833F71"/>
    <w:multiLevelType w:val="hybridMultilevel"/>
    <w:tmpl w:val="A4B2BAC6"/>
    <w:lvl w:ilvl="0" w:tplc="93EE76D8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2BFD4275"/>
    <w:multiLevelType w:val="hybridMultilevel"/>
    <w:tmpl w:val="438EEF4E"/>
    <w:lvl w:ilvl="0" w:tplc="EED27FD2">
      <w:start w:val="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2FDC3BE9"/>
    <w:multiLevelType w:val="hybridMultilevel"/>
    <w:tmpl w:val="48C29A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B2222"/>
    <w:multiLevelType w:val="hybridMultilevel"/>
    <w:tmpl w:val="49CEECAC"/>
    <w:lvl w:ilvl="0" w:tplc="FF04E3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816DB6"/>
    <w:multiLevelType w:val="multilevel"/>
    <w:tmpl w:val="041000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48B871C6"/>
    <w:multiLevelType w:val="hybridMultilevel"/>
    <w:tmpl w:val="94C4889C"/>
    <w:lvl w:ilvl="0" w:tplc="F552F3F4">
      <w:start w:val="4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>
    <w:nsid w:val="4E030B3D"/>
    <w:multiLevelType w:val="hybridMultilevel"/>
    <w:tmpl w:val="155CD9C0"/>
    <w:lvl w:ilvl="0" w:tplc="F87073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E40FAA"/>
    <w:multiLevelType w:val="hybridMultilevel"/>
    <w:tmpl w:val="C2E20E64"/>
    <w:lvl w:ilvl="0" w:tplc="37DC51E8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56320866"/>
    <w:multiLevelType w:val="hybridMultilevel"/>
    <w:tmpl w:val="CF2C5D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D7CE7"/>
    <w:multiLevelType w:val="hybridMultilevel"/>
    <w:tmpl w:val="80B4F5E0"/>
    <w:lvl w:ilvl="0" w:tplc="8E920EBC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59F00B60"/>
    <w:multiLevelType w:val="hybridMultilevel"/>
    <w:tmpl w:val="A302F1DA"/>
    <w:lvl w:ilvl="0" w:tplc="9E3875FC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B922A08"/>
    <w:multiLevelType w:val="hybridMultilevel"/>
    <w:tmpl w:val="58B8ED60"/>
    <w:lvl w:ilvl="0" w:tplc="615C70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C351F2"/>
    <w:multiLevelType w:val="hybridMultilevel"/>
    <w:tmpl w:val="2660B0D0"/>
    <w:lvl w:ilvl="0" w:tplc="494C72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54BA8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FB76CB"/>
    <w:multiLevelType w:val="hybridMultilevel"/>
    <w:tmpl w:val="9690912A"/>
    <w:lvl w:ilvl="0" w:tplc="F8CAEB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0C2816"/>
    <w:multiLevelType w:val="hybridMultilevel"/>
    <w:tmpl w:val="6360BFE0"/>
    <w:lvl w:ilvl="0" w:tplc="F528BB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577CB"/>
    <w:multiLevelType w:val="hybridMultilevel"/>
    <w:tmpl w:val="ED72D7AC"/>
    <w:lvl w:ilvl="0" w:tplc="9CE6A66A">
      <w:start w:val="1"/>
      <w:numFmt w:val="bullet"/>
      <w:lvlText w:val=""/>
      <w:lvlJc w:val="center"/>
      <w:pPr>
        <w:ind w:left="765" w:hanging="360"/>
      </w:pPr>
      <w:rPr>
        <w:rFonts w:ascii="Symbol" w:hAnsi="Symbol" w:hint="default"/>
        <w:b w:val="0"/>
        <w:i w:val="0"/>
        <w:sz w:val="24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7"/>
  </w:num>
  <w:num w:numId="5">
    <w:abstractNumId w:val="18"/>
  </w:num>
  <w:num w:numId="6">
    <w:abstractNumId w:val="17"/>
  </w:num>
  <w:num w:numId="7">
    <w:abstractNumId w:val="11"/>
  </w:num>
  <w:num w:numId="8">
    <w:abstractNumId w:val="23"/>
  </w:num>
  <w:num w:numId="9">
    <w:abstractNumId w:val="5"/>
  </w:num>
  <w:num w:numId="10">
    <w:abstractNumId w:val="9"/>
  </w:num>
  <w:num w:numId="11">
    <w:abstractNumId w:val="22"/>
  </w:num>
  <w:num w:numId="12">
    <w:abstractNumId w:val="12"/>
  </w:num>
  <w:num w:numId="13">
    <w:abstractNumId w:val="15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4"/>
  </w:num>
  <w:num w:numId="19">
    <w:abstractNumId w:val="20"/>
  </w:num>
  <w:num w:numId="20">
    <w:abstractNumId w:val="19"/>
  </w:num>
  <w:num w:numId="21">
    <w:abstractNumId w:val="21"/>
  </w:num>
  <w:num w:numId="22">
    <w:abstractNumId w:val="1"/>
  </w:num>
  <w:num w:numId="23">
    <w:abstractNumId w:val="2"/>
  </w:num>
  <w:num w:numId="24">
    <w:abstractNumId w:val="4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1761"/>
    <w:rsid w:val="00000854"/>
    <w:rsid w:val="000052B9"/>
    <w:rsid w:val="0003258C"/>
    <w:rsid w:val="000341F4"/>
    <w:rsid w:val="00041766"/>
    <w:rsid w:val="000504A3"/>
    <w:rsid w:val="000570B9"/>
    <w:rsid w:val="00061D04"/>
    <w:rsid w:val="00071698"/>
    <w:rsid w:val="00071761"/>
    <w:rsid w:val="00080459"/>
    <w:rsid w:val="00086C97"/>
    <w:rsid w:val="00087996"/>
    <w:rsid w:val="00090DF3"/>
    <w:rsid w:val="00091717"/>
    <w:rsid w:val="00095D1B"/>
    <w:rsid w:val="000B6176"/>
    <w:rsid w:val="000B6F1F"/>
    <w:rsid w:val="000B7C0E"/>
    <w:rsid w:val="000C460C"/>
    <w:rsid w:val="000C73F6"/>
    <w:rsid w:val="000D16D9"/>
    <w:rsid w:val="000D7323"/>
    <w:rsid w:val="000E1AB1"/>
    <w:rsid w:val="001001C0"/>
    <w:rsid w:val="00100980"/>
    <w:rsid w:val="001058E3"/>
    <w:rsid w:val="00107A18"/>
    <w:rsid w:val="00110C62"/>
    <w:rsid w:val="00111016"/>
    <w:rsid w:val="00117701"/>
    <w:rsid w:val="00125BE5"/>
    <w:rsid w:val="00130782"/>
    <w:rsid w:val="00142309"/>
    <w:rsid w:val="0015067F"/>
    <w:rsid w:val="00156E71"/>
    <w:rsid w:val="00161C2F"/>
    <w:rsid w:val="00181371"/>
    <w:rsid w:val="00183E4B"/>
    <w:rsid w:val="00184AE0"/>
    <w:rsid w:val="00187DFD"/>
    <w:rsid w:val="00192B5C"/>
    <w:rsid w:val="001A3BB6"/>
    <w:rsid w:val="001A436F"/>
    <w:rsid w:val="001C11A1"/>
    <w:rsid w:val="001C1C62"/>
    <w:rsid w:val="001C57B6"/>
    <w:rsid w:val="001C612E"/>
    <w:rsid w:val="001C634A"/>
    <w:rsid w:val="001C7CCF"/>
    <w:rsid w:val="001C7DF1"/>
    <w:rsid w:val="002003AA"/>
    <w:rsid w:val="00203E18"/>
    <w:rsid w:val="00212918"/>
    <w:rsid w:val="00221915"/>
    <w:rsid w:val="00225E9B"/>
    <w:rsid w:val="00233D44"/>
    <w:rsid w:val="002409C9"/>
    <w:rsid w:val="00261124"/>
    <w:rsid w:val="00263A8F"/>
    <w:rsid w:val="002672DE"/>
    <w:rsid w:val="002775EA"/>
    <w:rsid w:val="0028251D"/>
    <w:rsid w:val="002956FC"/>
    <w:rsid w:val="002B2F27"/>
    <w:rsid w:val="002B34A2"/>
    <w:rsid w:val="002B6B0C"/>
    <w:rsid w:val="002D5EAF"/>
    <w:rsid w:val="002F0EFA"/>
    <w:rsid w:val="003016A3"/>
    <w:rsid w:val="0030438A"/>
    <w:rsid w:val="0031571B"/>
    <w:rsid w:val="00316FDE"/>
    <w:rsid w:val="003256C4"/>
    <w:rsid w:val="00332E8E"/>
    <w:rsid w:val="0034168F"/>
    <w:rsid w:val="00341827"/>
    <w:rsid w:val="00352EA8"/>
    <w:rsid w:val="0035617A"/>
    <w:rsid w:val="00356CB0"/>
    <w:rsid w:val="00366D7E"/>
    <w:rsid w:val="003713A9"/>
    <w:rsid w:val="00371C82"/>
    <w:rsid w:val="00372DB2"/>
    <w:rsid w:val="00381153"/>
    <w:rsid w:val="0038161F"/>
    <w:rsid w:val="0038180B"/>
    <w:rsid w:val="00382317"/>
    <w:rsid w:val="00384E85"/>
    <w:rsid w:val="00392B82"/>
    <w:rsid w:val="00397548"/>
    <w:rsid w:val="003A14F0"/>
    <w:rsid w:val="003A385F"/>
    <w:rsid w:val="003A3B1C"/>
    <w:rsid w:val="003A61B5"/>
    <w:rsid w:val="003D09BF"/>
    <w:rsid w:val="003D67F7"/>
    <w:rsid w:val="003E13A1"/>
    <w:rsid w:val="003E20AF"/>
    <w:rsid w:val="003F01B1"/>
    <w:rsid w:val="003F6617"/>
    <w:rsid w:val="00405AD6"/>
    <w:rsid w:val="00410BDC"/>
    <w:rsid w:val="00411309"/>
    <w:rsid w:val="004357FE"/>
    <w:rsid w:val="00437CAE"/>
    <w:rsid w:val="00445B55"/>
    <w:rsid w:val="00447A27"/>
    <w:rsid w:val="00473A87"/>
    <w:rsid w:val="00496736"/>
    <w:rsid w:val="004A1F7C"/>
    <w:rsid w:val="004A6642"/>
    <w:rsid w:val="004A7085"/>
    <w:rsid w:val="004D0C98"/>
    <w:rsid w:val="004D5FC0"/>
    <w:rsid w:val="004F3140"/>
    <w:rsid w:val="0050173E"/>
    <w:rsid w:val="00511CE0"/>
    <w:rsid w:val="00515115"/>
    <w:rsid w:val="00516E1C"/>
    <w:rsid w:val="00517B9C"/>
    <w:rsid w:val="00522BD0"/>
    <w:rsid w:val="00525F01"/>
    <w:rsid w:val="005309F9"/>
    <w:rsid w:val="00541A7A"/>
    <w:rsid w:val="0054401E"/>
    <w:rsid w:val="00547928"/>
    <w:rsid w:val="00555BBE"/>
    <w:rsid w:val="00562CF8"/>
    <w:rsid w:val="005653C4"/>
    <w:rsid w:val="00566AC1"/>
    <w:rsid w:val="00585259"/>
    <w:rsid w:val="005933B4"/>
    <w:rsid w:val="005B1218"/>
    <w:rsid w:val="005B5A78"/>
    <w:rsid w:val="005C47A4"/>
    <w:rsid w:val="005D5C78"/>
    <w:rsid w:val="005D79A1"/>
    <w:rsid w:val="005E15E8"/>
    <w:rsid w:val="005E313E"/>
    <w:rsid w:val="005E32FF"/>
    <w:rsid w:val="005F5D1D"/>
    <w:rsid w:val="00603722"/>
    <w:rsid w:val="006317AF"/>
    <w:rsid w:val="0063367F"/>
    <w:rsid w:val="006371D0"/>
    <w:rsid w:val="00645FAD"/>
    <w:rsid w:val="0065391F"/>
    <w:rsid w:val="006565B4"/>
    <w:rsid w:val="00683848"/>
    <w:rsid w:val="006870B3"/>
    <w:rsid w:val="00690018"/>
    <w:rsid w:val="006A4C1D"/>
    <w:rsid w:val="006B0E3C"/>
    <w:rsid w:val="006B3694"/>
    <w:rsid w:val="006B48A2"/>
    <w:rsid w:val="006B6BBF"/>
    <w:rsid w:val="006B6F71"/>
    <w:rsid w:val="006C774C"/>
    <w:rsid w:val="006D2053"/>
    <w:rsid w:val="006D27AB"/>
    <w:rsid w:val="006D5A29"/>
    <w:rsid w:val="006E7BF7"/>
    <w:rsid w:val="006F309B"/>
    <w:rsid w:val="006F350E"/>
    <w:rsid w:val="00704991"/>
    <w:rsid w:val="0070583D"/>
    <w:rsid w:val="0072634E"/>
    <w:rsid w:val="00730695"/>
    <w:rsid w:val="0074793E"/>
    <w:rsid w:val="0076512B"/>
    <w:rsid w:val="00773022"/>
    <w:rsid w:val="007753C4"/>
    <w:rsid w:val="00780454"/>
    <w:rsid w:val="00783E00"/>
    <w:rsid w:val="00797A1C"/>
    <w:rsid w:val="007C0F71"/>
    <w:rsid w:val="007D0F97"/>
    <w:rsid w:val="007D4538"/>
    <w:rsid w:val="007F2068"/>
    <w:rsid w:val="007F488A"/>
    <w:rsid w:val="00820EE9"/>
    <w:rsid w:val="008343ED"/>
    <w:rsid w:val="008473B2"/>
    <w:rsid w:val="0085244F"/>
    <w:rsid w:val="0086187C"/>
    <w:rsid w:val="00861B6A"/>
    <w:rsid w:val="00881C5C"/>
    <w:rsid w:val="00881FAE"/>
    <w:rsid w:val="00882A8F"/>
    <w:rsid w:val="00884698"/>
    <w:rsid w:val="008847A2"/>
    <w:rsid w:val="00890786"/>
    <w:rsid w:val="008932EC"/>
    <w:rsid w:val="008970D5"/>
    <w:rsid w:val="008A50B0"/>
    <w:rsid w:val="008A7F6D"/>
    <w:rsid w:val="008B455E"/>
    <w:rsid w:val="008B5227"/>
    <w:rsid w:val="008D4B1E"/>
    <w:rsid w:val="008D68F9"/>
    <w:rsid w:val="008D7AFF"/>
    <w:rsid w:val="008E367B"/>
    <w:rsid w:val="008E4398"/>
    <w:rsid w:val="008E4613"/>
    <w:rsid w:val="008F3AD0"/>
    <w:rsid w:val="00900276"/>
    <w:rsid w:val="009013CF"/>
    <w:rsid w:val="00903364"/>
    <w:rsid w:val="00905B2A"/>
    <w:rsid w:val="00920FAA"/>
    <w:rsid w:val="00923AD1"/>
    <w:rsid w:val="00925644"/>
    <w:rsid w:val="00931C18"/>
    <w:rsid w:val="00935395"/>
    <w:rsid w:val="00947E29"/>
    <w:rsid w:val="009623FC"/>
    <w:rsid w:val="00962F3E"/>
    <w:rsid w:val="00967F87"/>
    <w:rsid w:val="00976FBD"/>
    <w:rsid w:val="00981057"/>
    <w:rsid w:val="00987BE1"/>
    <w:rsid w:val="0099110B"/>
    <w:rsid w:val="009B13B0"/>
    <w:rsid w:val="009B2A33"/>
    <w:rsid w:val="009C51BC"/>
    <w:rsid w:val="009D1C97"/>
    <w:rsid w:val="009E0E8E"/>
    <w:rsid w:val="009E49C7"/>
    <w:rsid w:val="00A10DA9"/>
    <w:rsid w:val="00A2529D"/>
    <w:rsid w:val="00A40A86"/>
    <w:rsid w:val="00A42203"/>
    <w:rsid w:val="00A50DEE"/>
    <w:rsid w:val="00A54126"/>
    <w:rsid w:val="00A70F06"/>
    <w:rsid w:val="00A75BAD"/>
    <w:rsid w:val="00A80875"/>
    <w:rsid w:val="00A82826"/>
    <w:rsid w:val="00A908A7"/>
    <w:rsid w:val="00A9178C"/>
    <w:rsid w:val="00A93185"/>
    <w:rsid w:val="00A94AB3"/>
    <w:rsid w:val="00AA0F35"/>
    <w:rsid w:val="00AA191B"/>
    <w:rsid w:val="00AE102D"/>
    <w:rsid w:val="00AE47D3"/>
    <w:rsid w:val="00AF01E4"/>
    <w:rsid w:val="00B06A2A"/>
    <w:rsid w:val="00B17F6E"/>
    <w:rsid w:val="00B336FA"/>
    <w:rsid w:val="00B37561"/>
    <w:rsid w:val="00B72EC9"/>
    <w:rsid w:val="00B8135F"/>
    <w:rsid w:val="00B817D1"/>
    <w:rsid w:val="00B83880"/>
    <w:rsid w:val="00B90852"/>
    <w:rsid w:val="00BA1588"/>
    <w:rsid w:val="00BB2FFD"/>
    <w:rsid w:val="00BB3E11"/>
    <w:rsid w:val="00BC03F7"/>
    <w:rsid w:val="00BC0757"/>
    <w:rsid w:val="00BD31AA"/>
    <w:rsid w:val="00BE17F6"/>
    <w:rsid w:val="00BE2FAD"/>
    <w:rsid w:val="00BF6405"/>
    <w:rsid w:val="00C00061"/>
    <w:rsid w:val="00C01A86"/>
    <w:rsid w:val="00C0261B"/>
    <w:rsid w:val="00C0512A"/>
    <w:rsid w:val="00C16548"/>
    <w:rsid w:val="00C50189"/>
    <w:rsid w:val="00C509E4"/>
    <w:rsid w:val="00C52A18"/>
    <w:rsid w:val="00C53571"/>
    <w:rsid w:val="00C65680"/>
    <w:rsid w:val="00C71AB0"/>
    <w:rsid w:val="00C9691E"/>
    <w:rsid w:val="00CA0323"/>
    <w:rsid w:val="00CA405E"/>
    <w:rsid w:val="00CB3093"/>
    <w:rsid w:val="00CB5A7E"/>
    <w:rsid w:val="00CB7D7E"/>
    <w:rsid w:val="00CC1E86"/>
    <w:rsid w:val="00CD460D"/>
    <w:rsid w:val="00CD71FF"/>
    <w:rsid w:val="00CF5C73"/>
    <w:rsid w:val="00D0537B"/>
    <w:rsid w:val="00D16021"/>
    <w:rsid w:val="00D204AC"/>
    <w:rsid w:val="00D26DB0"/>
    <w:rsid w:val="00D4067E"/>
    <w:rsid w:val="00D70A79"/>
    <w:rsid w:val="00D74460"/>
    <w:rsid w:val="00D77B5E"/>
    <w:rsid w:val="00D90181"/>
    <w:rsid w:val="00D90B3E"/>
    <w:rsid w:val="00DA4DE5"/>
    <w:rsid w:val="00DA7C07"/>
    <w:rsid w:val="00DB3CF6"/>
    <w:rsid w:val="00DC10D5"/>
    <w:rsid w:val="00DE60B2"/>
    <w:rsid w:val="00DE7494"/>
    <w:rsid w:val="00DF004B"/>
    <w:rsid w:val="00DF295E"/>
    <w:rsid w:val="00E0762E"/>
    <w:rsid w:val="00E20DAC"/>
    <w:rsid w:val="00E35C31"/>
    <w:rsid w:val="00E431CD"/>
    <w:rsid w:val="00E44A76"/>
    <w:rsid w:val="00E45F67"/>
    <w:rsid w:val="00E5432B"/>
    <w:rsid w:val="00E5539C"/>
    <w:rsid w:val="00E553DB"/>
    <w:rsid w:val="00E65E6D"/>
    <w:rsid w:val="00E703D9"/>
    <w:rsid w:val="00E76694"/>
    <w:rsid w:val="00E76818"/>
    <w:rsid w:val="00E81AED"/>
    <w:rsid w:val="00E84900"/>
    <w:rsid w:val="00E97332"/>
    <w:rsid w:val="00EB479D"/>
    <w:rsid w:val="00ED1E6C"/>
    <w:rsid w:val="00EE6DD0"/>
    <w:rsid w:val="00EF296E"/>
    <w:rsid w:val="00EF5EB8"/>
    <w:rsid w:val="00F0423D"/>
    <w:rsid w:val="00F1245E"/>
    <w:rsid w:val="00F13180"/>
    <w:rsid w:val="00F13C44"/>
    <w:rsid w:val="00F20268"/>
    <w:rsid w:val="00F21B94"/>
    <w:rsid w:val="00F34949"/>
    <w:rsid w:val="00F354EB"/>
    <w:rsid w:val="00F40F6D"/>
    <w:rsid w:val="00F41CC6"/>
    <w:rsid w:val="00F41FAE"/>
    <w:rsid w:val="00F4708F"/>
    <w:rsid w:val="00F50975"/>
    <w:rsid w:val="00F515A4"/>
    <w:rsid w:val="00F56C92"/>
    <w:rsid w:val="00F642D9"/>
    <w:rsid w:val="00F65011"/>
    <w:rsid w:val="00F70891"/>
    <w:rsid w:val="00F726D9"/>
    <w:rsid w:val="00F72C5A"/>
    <w:rsid w:val="00F80F3C"/>
    <w:rsid w:val="00FA6A1D"/>
    <w:rsid w:val="00FB23B5"/>
    <w:rsid w:val="00FB3CF8"/>
    <w:rsid w:val="00FC1709"/>
    <w:rsid w:val="00FC53DD"/>
    <w:rsid w:val="00FC7A0A"/>
    <w:rsid w:val="00FD700F"/>
    <w:rsid w:val="00FE7B83"/>
    <w:rsid w:val="00FE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5D1B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095D1B"/>
    <w:pPr>
      <w:keepNext/>
      <w:numPr>
        <w:numId w:val="1"/>
      </w:numPr>
      <w:jc w:val="both"/>
      <w:outlineLvl w:val="0"/>
    </w:pPr>
    <w:rPr>
      <w:rFonts w:ascii="Arial" w:hAnsi="Arial" w:cs="Arial"/>
      <w:sz w:val="28"/>
    </w:rPr>
  </w:style>
  <w:style w:type="paragraph" w:styleId="Titolo2">
    <w:name w:val="heading 2"/>
    <w:basedOn w:val="Normale"/>
    <w:next w:val="Normale"/>
    <w:qFormat/>
    <w:rsid w:val="00095D1B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i/>
      <w:iCs/>
      <w:sz w:val="28"/>
    </w:rPr>
  </w:style>
  <w:style w:type="paragraph" w:styleId="Titolo3">
    <w:name w:val="heading 3"/>
    <w:basedOn w:val="Normale"/>
    <w:next w:val="Normale"/>
    <w:qFormat/>
    <w:rsid w:val="00095D1B"/>
    <w:pPr>
      <w:keepNext/>
      <w:numPr>
        <w:ilvl w:val="2"/>
        <w:numId w:val="1"/>
      </w:numPr>
      <w:overflowPunct w:val="0"/>
      <w:autoSpaceDE w:val="0"/>
      <w:jc w:val="center"/>
      <w:outlineLvl w:val="2"/>
    </w:pPr>
    <w:rPr>
      <w:rFonts w:ascii="Arial" w:hAnsi="Arial" w:cs="Arial"/>
      <w:b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1">
    <w:name w:val="WW8Num2z1"/>
    <w:rsid w:val="00095D1B"/>
    <w:rPr>
      <w:rFonts w:ascii="Symbol" w:hAnsi="Symbol" w:cs="Symbol"/>
    </w:rPr>
  </w:style>
  <w:style w:type="character" w:customStyle="1" w:styleId="WW8Num2z4">
    <w:name w:val="WW8Num2z4"/>
    <w:rsid w:val="00095D1B"/>
    <w:rPr>
      <w:rFonts w:ascii="Courier New" w:hAnsi="Courier New" w:cs="Courier New"/>
    </w:rPr>
  </w:style>
  <w:style w:type="character" w:customStyle="1" w:styleId="WW8Num2z5">
    <w:name w:val="WW8Num2z5"/>
    <w:rsid w:val="00095D1B"/>
    <w:rPr>
      <w:rFonts w:ascii="Wingdings" w:hAnsi="Wingdings" w:cs="Wingdings"/>
    </w:rPr>
  </w:style>
  <w:style w:type="character" w:customStyle="1" w:styleId="WW8Num3z1">
    <w:name w:val="WW8Num3z1"/>
    <w:rsid w:val="00095D1B"/>
    <w:rPr>
      <w:rFonts w:ascii="Courier New" w:hAnsi="Courier New" w:cs="Courier New"/>
    </w:rPr>
  </w:style>
  <w:style w:type="character" w:customStyle="1" w:styleId="WW8Num3z2">
    <w:name w:val="WW8Num3z2"/>
    <w:rsid w:val="00095D1B"/>
    <w:rPr>
      <w:rFonts w:ascii="Wingdings" w:hAnsi="Wingdings" w:cs="Wingdings"/>
    </w:rPr>
  </w:style>
  <w:style w:type="character" w:customStyle="1" w:styleId="WW8Num3z3">
    <w:name w:val="WW8Num3z3"/>
    <w:rsid w:val="00095D1B"/>
    <w:rPr>
      <w:rFonts w:ascii="Symbol" w:hAnsi="Symbol" w:cs="Symbol"/>
    </w:rPr>
  </w:style>
  <w:style w:type="character" w:customStyle="1" w:styleId="Carpredefinitoparagrafo1">
    <w:name w:val="Car. predefinito paragrafo1"/>
    <w:rsid w:val="00095D1B"/>
  </w:style>
  <w:style w:type="character" w:customStyle="1" w:styleId="TestofumettoCarattere">
    <w:name w:val="Testo fumetto Carattere"/>
    <w:basedOn w:val="Carpredefinitoparagrafo1"/>
    <w:rsid w:val="00095D1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1"/>
    <w:uiPriority w:val="99"/>
    <w:rsid w:val="00095D1B"/>
    <w:rPr>
      <w:color w:val="0000FF"/>
      <w:u w:val="single"/>
    </w:rPr>
  </w:style>
  <w:style w:type="character" w:customStyle="1" w:styleId="IntestazioneCarattere">
    <w:name w:val="Intestazione Carattere"/>
    <w:basedOn w:val="Carpredefinitoparagrafo1"/>
    <w:rsid w:val="00095D1B"/>
    <w:rPr>
      <w:sz w:val="24"/>
      <w:szCs w:val="24"/>
    </w:rPr>
  </w:style>
  <w:style w:type="character" w:customStyle="1" w:styleId="PidipaginaCarattere">
    <w:name w:val="Piè di pagina Carattere"/>
    <w:basedOn w:val="Carpredefinitoparagrafo1"/>
    <w:uiPriority w:val="99"/>
    <w:rsid w:val="00095D1B"/>
    <w:rPr>
      <w:sz w:val="24"/>
      <w:szCs w:val="24"/>
    </w:rPr>
  </w:style>
  <w:style w:type="paragraph" w:customStyle="1" w:styleId="Heading">
    <w:name w:val="Heading"/>
    <w:basedOn w:val="Normale"/>
    <w:next w:val="Corpodeltesto"/>
    <w:rsid w:val="00095D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rsid w:val="00095D1B"/>
    <w:pPr>
      <w:jc w:val="center"/>
    </w:pPr>
    <w:rPr>
      <w:rFonts w:ascii="Arial" w:hAnsi="Arial" w:cs="Arial"/>
      <w:b/>
      <w:bCs/>
      <w:sz w:val="28"/>
    </w:rPr>
  </w:style>
  <w:style w:type="paragraph" w:styleId="Elenco">
    <w:name w:val="List"/>
    <w:basedOn w:val="Corpodeltesto"/>
    <w:rsid w:val="00095D1B"/>
    <w:rPr>
      <w:rFonts w:cs="Mangal"/>
    </w:rPr>
  </w:style>
  <w:style w:type="paragraph" w:customStyle="1" w:styleId="Caption">
    <w:name w:val="Caption"/>
    <w:basedOn w:val="Normale"/>
    <w:rsid w:val="00095D1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rsid w:val="00095D1B"/>
    <w:pPr>
      <w:suppressLineNumbers/>
    </w:pPr>
    <w:rPr>
      <w:rFonts w:cs="Mangal"/>
    </w:rPr>
  </w:style>
  <w:style w:type="paragraph" w:customStyle="1" w:styleId="Corpodeltesto21">
    <w:name w:val="Corpo del testo 21"/>
    <w:basedOn w:val="Normale"/>
    <w:rsid w:val="00095D1B"/>
    <w:pPr>
      <w:jc w:val="both"/>
    </w:pPr>
    <w:rPr>
      <w:rFonts w:ascii="Arial" w:hAnsi="Arial" w:cs="Arial"/>
      <w:sz w:val="28"/>
    </w:rPr>
  </w:style>
  <w:style w:type="paragraph" w:styleId="Testofumetto">
    <w:name w:val="Balloon Text"/>
    <w:basedOn w:val="Normale"/>
    <w:rsid w:val="00095D1B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095D1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rsid w:val="00095D1B"/>
    <w:pPr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Corpodeltesto"/>
    <w:rsid w:val="00095D1B"/>
  </w:style>
  <w:style w:type="table" w:styleId="Grigliatabella">
    <w:name w:val="Table Grid"/>
    <w:basedOn w:val="Tabellanormale"/>
    <w:uiPriority w:val="59"/>
    <w:rsid w:val="00F131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A7F6D"/>
    <w:pPr>
      <w:suppressAutoHyphens w:val="0"/>
      <w:ind w:left="720"/>
      <w:contextualSpacing/>
    </w:pPr>
    <w:rPr>
      <w:rFonts w:ascii="Arial" w:hAnsi="Arial" w:cs="Arial"/>
      <w:lang w:eastAsia="it-IT"/>
    </w:rPr>
  </w:style>
  <w:style w:type="paragraph" w:styleId="Titolo">
    <w:name w:val="Title"/>
    <w:basedOn w:val="Normale"/>
    <w:link w:val="TitoloCarattere"/>
    <w:qFormat/>
    <w:rsid w:val="0050173E"/>
    <w:pPr>
      <w:suppressAutoHyphens w:val="0"/>
      <w:jc w:val="center"/>
    </w:pPr>
    <w:rPr>
      <w:rFonts w:ascii="Arial" w:hAnsi="Arial"/>
      <w:b/>
      <w:bCs/>
      <w:sz w:val="3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0173E"/>
    <w:rPr>
      <w:rFonts w:ascii="Arial" w:hAnsi="Arial"/>
      <w:b/>
      <w:bCs/>
      <w:sz w:val="36"/>
      <w:szCs w:val="24"/>
    </w:rPr>
  </w:style>
  <w:style w:type="paragraph" w:customStyle="1" w:styleId="Testonormale1">
    <w:name w:val="Testo normale1"/>
    <w:basedOn w:val="Normale"/>
    <w:rsid w:val="00EE6DD0"/>
    <w:rPr>
      <w:rFonts w:ascii="Courier New" w:eastAsia="Calibri" w:hAnsi="Courier New" w:cs="Courier New"/>
      <w:sz w:val="20"/>
      <w:szCs w:val="20"/>
    </w:rPr>
  </w:style>
  <w:style w:type="character" w:styleId="Enfasigrassetto">
    <w:name w:val="Strong"/>
    <w:basedOn w:val="Carpredefinitoparagrafo"/>
    <w:uiPriority w:val="99"/>
    <w:qFormat/>
    <w:rsid w:val="001C634A"/>
    <w:rPr>
      <w:b/>
      <w:bCs/>
    </w:rPr>
  </w:style>
  <w:style w:type="paragraph" w:customStyle="1" w:styleId="Default">
    <w:name w:val="Default"/>
    <w:rsid w:val="00CD71FF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1B5A-C0A9-4372-B528-5F130E5E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DI GIURAMENTO ED IMMISSIONE IN POSSESSO DI GUARDIA PARTICOLARE (Art</vt:lpstr>
    </vt:vector>
  </TitlesOfParts>
  <Company>Comune San Pietro Mosezzo</Company>
  <LinksUpToDate>false</LinksUpToDate>
  <CharactersWithSpaces>4933</CharactersWithSpaces>
  <SharedDoc>false</SharedDoc>
  <HLinks>
    <vt:vector size="6" baseType="variant">
      <vt:variant>
        <vt:i4>5439530</vt:i4>
      </vt:variant>
      <vt:variant>
        <vt:i4>0</vt:i4>
      </vt:variant>
      <vt:variant>
        <vt:i4>0</vt:i4>
      </vt:variant>
      <vt:variant>
        <vt:i4>5</vt:i4>
      </vt:variant>
      <vt:variant>
        <vt:lpwstr>mailto:resp.vigili@comune.sanpietromosezzo.no.it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DI GIURAMENTO ED IMMISSIONE IN POSSESSO DI GUARDIA PARTICOLARE (Art</dc:title>
  <dc:creator>UTENTE</dc:creator>
  <cp:lastModifiedBy>Rovidone Angelo</cp:lastModifiedBy>
  <cp:revision>3</cp:revision>
  <cp:lastPrinted>2017-08-25T07:04:00Z</cp:lastPrinted>
  <dcterms:created xsi:type="dcterms:W3CDTF">2017-09-15T08:49:00Z</dcterms:created>
  <dcterms:modified xsi:type="dcterms:W3CDTF">2017-09-15T09:07:00Z</dcterms:modified>
</cp:coreProperties>
</file>